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11BE9" w14:textId="0860C168" w:rsidR="005E6907" w:rsidRPr="0082587D" w:rsidRDefault="00E00651" w:rsidP="00E00651">
      <w:pPr>
        <w:ind w:left="720"/>
        <w:jc w:val="right"/>
        <w:rPr>
          <w:b/>
          <w:sz w:val="22"/>
        </w:rPr>
      </w:pPr>
      <w:r w:rsidRPr="0082587D">
        <w:rPr>
          <w:b/>
          <w:sz w:val="22"/>
        </w:rPr>
        <w:t>Załącznik nr 2a do SWZ</w:t>
      </w:r>
    </w:p>
    <w:p w14:paraId="2F3C3BBE" w14:textId="77777777" w:rsidR="00414973" w:rsidRPr="0082587D" w:rsidRDefault="00414973" w:rsidP="00414973">
      <w:pPr>
        <w:ind w:left="720"/>
        <w:jc w:val="right"/>
        <w:rPr>
          <w:b/>
          <w:sz w:val="22"/>
        </w:rPr>
      </w:pPr>
    </w:p>
    <w:p w14:paraId="3002B4CE" w14:textId="77777777" w:rsidR="00370A39" w:rsidRPr="0082587D" w:rsidRDefault="00370A39" w:rsidP="00414973">
      <w:pPr>
        <w:ind w:left="720"/>
        <w:jc w:val="right"/>
        <w:rPr>
          <w:b/>
          <w:sz w:val="22"/>
        </w:rPr>
      </w:pPr>
    </w:p>
    <w:p w14:paraId="57686D32" w14:textId="77777777" w:rsidR="00236308" w:rsidRPr="0082587D" w:rsidRDefault="00236308" w:rsidP="00236308">
      <w:pPr>
        <w:pStyle w:val="THTZa"/>
        <w:spacing w:after="120"/>
        <w:jc w:val="center"/>
        <w:rPr>
          <w:szCs w:val="22"/>
        </w:rPr>
      </w:pPr>
      <w:r w:rsidRPr="0082587D">
        <w:rPr>
          <w:bCs w:val="0"/>
          <w:szCs w:val="22"/>
        </w:rPr>
        <w:t>Oświadczenie W</w:t>
      </w:r>
      <w:r w:rsidRPr="0082587D">
        <w:rPr>
          <w:szCs w:val="22"/>
        </w:rPr>
        <w:t xml:space="preserve">ykonawcy </w:t>
      </w:r>
      <w:r w:rsidR="00806FE9" w:rsidRPr="0082587D">
        <w:rPr>
          <w:szCs w:val="22"/>
        </w:rPr>
        <w:t>o posiadanych numerach VAT-UE w innych krajach UE</w:t>
      </w:r>
    </w:p>
    <w:p w14:paraId="0A81B899" w14:textId="77777777" w:rsidR="006F562B" w:rsidRPr="006F562B" w:rsidRDefault="006F562B" w:rsidP="006F562B">
      <w:pPr>
        <w:spacing w:line="271" w:lineRule="auto"/>
        <w:ind w:firstLine="284"/>
        <w:jc w:val="both"/>
        <w:rPr>
          <w:b/>
        </w:rPr>
      </w:pPr>
      <w:r w:rsidRPr="006F562B">
        <w:rPr>
          <w:b/>
        </w:rPr>
        <w:t>Numer sprawy:</w:t>
      </w:r>
      <w:r w:rsidRPr="006F562B">
        <w:rPr>
          <w:rFonts w:eastAsiaTheme="minorHAnsi"/>
          <w:b/>
        </w:rPr>
        <w:t xml:space="preserve"> </w:t>
      </w:r>
      <w:r w:rsidRPr="006F562B">
        <w:rPr>
          <w:b/>
        </w:rPr>
        <w:t>2025/W800/WNP-052816</w:t>
      </w:r>
    </w:p>
    <w:p w14:paraId="2D936B1F" w14:textId="77777777" w:rsidR="006F562B" w:rsidRPr="006F562B" w:rsidRDefault="006F562B" w:rsidP="006F562B">
      <w:pPr>
        <w:spacing w:line="271" w:lineRule="auto"/>
        <w:ind w:firstLine="284"/>
        <w:rPr>
          <w:b/>
        </w:rPr>
      </w:pPr>
      <w:r w:rsidRPr="006F562B">
        <w:rPr>
          <w:b/>
        </w:rPr>
        <w:t>Ogłoszenie nr 2025-66030-248734</w:t>
      </w:r>
    </w:p>
    <w:p w14:paraId="5C31EFCE" w14:textId="77777777" w:rsidR="00236308" w:rsidRDefault="00236308" w:rsidP="00236308">
      <w:pPr>
        <w:pStyle w:val="Default"/>
        <w:tabs>
          <w:tab w:val="left" w:pos="3119"/>
        </w:tabs>
        <w:ind w:left="3119" w:hanging="2693"/>
        <w:jc w:val="both"/>
        <w:rPr>
          <w:b/>
          <w:sz w:val="22"/>
          <w:szCs w:val="22"/>
        </w:rPr>
      </w:pPr>
    </w:p>
    <w:p w14:paraId="02C9871C" w14:textId="77777777" w:rsidR="005E6907" w:rsidRPr="00F1474C" w:rsidRDefault="005E6907" w:rsidP="00236308">
      <w:pPr>
        <w:jc w:val="center"/>
        <w:rPr>
          <w:b/>
          <w:sz w:val="22"/>
        </w:rPr>
      </w:pPr>
    </w:p>
    <w:p w14:paraId="0850E569" w14:textId="77777777" w:rsidR="009729E2" w:rsidRPr="00BF4B66" w:rsidRDefault="009729E2" w:rsidP="00FE361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27DB561" w14:textId="77777777" w:rsidR="00236308" w:rsidRDefault="00236308" w:rsidP="00236308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4BA4189B" w14:textId="77777777" w:rsidR="00236308" w:rsidRDefault="00236308" w:rsidP="00236308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150BCBF" w14:textId="77777777" w:rsidR="00236308" w:rsidRPr="00BF4B66" w:rsidRDefault="00236308" w:rsidP="00236308"/>
    <w:p w14:paraId="4165EA0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7DCF746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AB11179" w14:textId="77777777" w:rsidR="009729E2" w:rsidRPr="00BF4B66" w:rsidRDefault="009729E2" w:rsidP="00FE3618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B66">
        <w:rPr>
          <w:b/>
          <w:bCs/>
          <w:sz w:val="22"/>
          <w:szCs w:val="22"/>
        </w:rPr>
        <w:t>O</w:t>
      </w:r>
      <w:r w:rsidRPr="00BF4B66">
        <w:rPr>
          <w:b/>
          <w:bCs/>
          <w:spacing w:val="-1"/>
          <w:sz w:val="22"/>
          <w:szCs w:val="22"/>
        </w:rPr>
        <w:t>Ś</w:t>
      </w:r>
      <w:r w:rsidRPr="00BF4B66">
        <w:rPr>
          <w:b/>
          <w:bCs/>
          <w:spacing w:val="-2"/>
          <w:sz w:val="22"/>
          <w:szCs w:val="22"/>
        </w:rPr>
        <w:t>W</w:t>
      </w:r>
      <w:r w:rsidRPr="00BF4B66">
        <w:rPr>
          <w:b/>
          <w:bCs/>
          <w:spacing w:val="3"/>
          <w:sz w:val="22"/>
          <w:szCs w:val="22"/>
        </w:rPr>
        <w:t>I</w:t>
      </w:r>
      <w:r w:rsidRPr="00BF4B66">
        <w:rPr>
          <w:b/>
          <w:bCs/>
          <w:spacing w:val="-6"/>
          <w:sz w:val="22"/>
          <w:szCs w:val="22"/>
        </w:rPr>
        <w:t>A</w:t>
      </w:r>
      <w:r w:rsidRPr="00BF4B66">
        <w:rPr>
          <w:b/>
          <w:bCs/>
          <w:spacing w:val="-2"/>
          <w:sz w:val="22"/>
          <w:szCs w:val="22"/>
        </w:rPr>
        <w:t>DC</w:t>
      </w:r>
      <w:r w:rsidRPr="00BF4B66">
        <w:rPr>
          <w:b/>
          <w:bCs/>
          <w:sz w:val="22"/>
          <w:szCs w:val="22"/>
        </w:rPr>
        <w:t>ZE</w:t>
      </w:r>
      <w:r w:rsidRPr="00BF4B66">
        <w:rPr>
          <w:b/>
          <w:bCs/>
          <w:spacing w:val="-2"/>
          <w:sz w:val="22"/>
          <w:szCs w:val="22"/>
        </w:rPr>
        <w:t>N</w:t>
      </w:r>
      <w:r w:rsidRPr="00BF4B66">
        <w:rPr>
          <w:b/>
          <w:bCs/>
          <w:sz w:val="22"/>
          <w:szCs w:val="22"/>
        </w:rPr>
        <w:t>IE</w:t>
      </w:r>
    </w:p>
    <w:p w14:paraId="15F80D3A" w14:textId="77777777" w:rsidR="009729E2" w:rsidRPr="00BF4B66" w:rsidRDefault="009729E2" w:rsidP="00FE3618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68201B5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2C6F948" w14:textId="50F5E36E" w:rsidR="004318AD" w:rsidRPr="004215E1" w:rsidRDefault="009729E2" w:rsidP="00BF4B38">
      <w:pPr>
        <w:kinsoku w:val="0"/>
        <w:overflowPunct w:val="0"/>
        <w:spacing w:after="60" w:line="252" w:lineRule="exact"/>
        <w:ind w:left="120" w:right="477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ejsz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m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dz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2"/>
          <w:sz w:val="22"/>
          <w:szCs w:val="22"/>
        </w:rPr>
        <w:t>ł</w:t>
      </w:r>
      <w:r w:rsidRPr="00BF4B66">
        <w:rPr>
          <w:sz w:val="22"/>
          <w:szCs w:val="22"/>
        </w:rPr>
        <w:t>ając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w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u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-3"/>
          <w:sz w:val="22"/>
          <w:szCs w:val="22"/>
        </w:rPr>
        <w:t>y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2"/>
          <w:sz w:val="22"/>
          <w:szCs w:val="22"/>
        </w:rPr>
        <w:t>c</w:t>
      </w:r>
      <w:r w:rsidRPr="00BF4B66">
        <w:rPr>
          <w:sz w:val="22"/>
          <w:szCs w:val="22"/>
        </w:rPr>
        <w:t>y</w:t>
      </w:r>
      <w:r w:rsidRPr="00BF4B66">
        <w:rPr>
          <w:spacing w:val="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ś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8"/>
          <w:sz w:val="22"/>
          <w:szCs w:val="22"/>
        </w:rPr>
        <w:t xml:space="preserve"> </w:t>
      </w:r>
      <w:r w:rsidRPr="00BF4B66">
        <w:rPr>
          <w:sz w:val="22"/>
          <w:szCs w:val="22"/>
        </w:rPr>
        <w:t>/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z w:val="22"/>
          <w:szCs w:val="22"/>
        </w:rPr>
        <w:t>oś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3"/>
          <w:sz w:val="22"/>
          <w:szCs w:val="2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,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r w:rsidRPr="00BF4B66">
        <w:rPr>
          <w:sz w:val="22"/>
          <w:szCs w:val="22"/>
        </w:rPr>
        <w:t>re</w:t>
      </w:r>
      <w:r w:rsidRPr="00BF4B66">
        <w:rPr>
          <w:spacing w:val="-1"/>
          <w:sz w:val="22"/>
          <w:szCs w:val="22"/>
        </w:rPr>
        <w:t>p</w:t>
      </w:r>
      <w:r w:rsidRPr="00BF4B66">
        <w:rPr>
          <w:sz w:val="22"/>
          <w:szCs w:val="22"/>
        </w:rPr>
        <w:t>re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t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 pr</w:t>
      </w:r>
      <w:r w:rsidRPr="00BF4B66">
        <w:rPr>
          <w:spacing w:val="-2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m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 /</w:t>
      </w:r>
      <w:r w:rsidRPr="00BF4B66">
        <w:rPr>
          <w:spacing w:val="2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p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a</w:t>
      </w:r>
      <w:r w:rsidRPr="00BF4B66">
        <w:rPr>
          <w:spacing w:val="1"/>
          <w:sz w:val="22"/>
          <w:szCs w:val="22"/>
        </w:rPr>
        <w:t>s</w:t>
      </w:r>
      <w:r w:rsidRPr="00BF4B66">
        <w:rPr>
          <w:position w:val="8"/>
          <w:sz w:val="14"/>
          <w:szCs w:val="14"/>
        </w:rPr>
        <w:t>*</w:t>
      </w:r>
      <w:r w:rsidRPr="00BF4B66">
        <w:rPr>
          <w:spacing w:val="22"/>
          <w:position w:val="8"/>
          <w:sz w:val="14"/>
          <w:szCs w:val="14"/>
        </w:rPr>
        <w:t xml:space="preserve"> </w:t>
      </w:r>
      <w:r w:rsidRPr="00BF4B66">
        <w:rPr>
          <w:spacing w:val="3"/>
          <w:sz w:val="22"/>
          <w:szCs w:val="22"/>
        </w:rPr>
        <w:t>f</w:t>
      </w:r>
      <w:r w:rsidRPr="00BF4B66">
        <w:rPr>
          <w:spacing w:val="-4"/>
          <w:sz w:val="22"/>
          <w:szCs w:val="22"/>
        </w:rPr>
        <w:t>i</w:t>
      </w:r>
      <w:r w:rsidRPr="00BF4B66">
        <w:rPr>
          <w:sz w:val="22"/>
          <w:szCs w:val="22"/>
        </w:rPr>
        <w:t>rm</w:t>
      </w:r>
      <w:r w:rsidRPr="00BF4B66">
        <w:rPr>
          <w:spacing w:val="-3"/>
          <w:sz w:val="22"/>
          <w:szCs w:val="22"/>
        </w:rPr>
        <w:t>a</w:t>
      </w:r>
      <w:r w:rsidR="00236308">
        <w:rPr>
          <w:spacing w:val="-3"/>
          <w:sz w:val="22"/>
          <w:szCs w:val="22"/>
        </w:rPr>
        <w:t xml:space="preserve"> jest zarejestrowana</w:t>
      </w:r>
      <w:r w:rsidR="00236308" w:rsidRPr="004318AD">
        <w:rPr>
          <w:spacing w:val="-3"/>
          <w:sz w:val="22"/>
          <w:szCs w:val="22"/>
        </w:rPr>
        <w:t xml:space="preserve"> </w:t>
      </w:r>
      <w:r w:rsidR="00236308">
        <w:rPr>
          <w:spacing w:val="-3"/>
          <w:sz w:val="22"/>
          <w:szCs w:val="22"/>
        </w:rPr>
        <w:t xml:space="preserve">dla potrzeb VAT </w:t>
      </w:r>
      <w:r w:rsidR="00236308" w:rsidRPr="004318AD">
        <w:rPr>
          <w:spacing w:val="-3"/>
          <w:sz w:val="22"/>
          <w:szCs w:val="22"/>
        </w:rPr>
        <w:t>w</w:t>
      </w:r>
      <w:r w:rsidR="00EF2573">
        <w:rPr>
          <w:spacing w:val="-3"/>
          <w:sz w:val="22"/>
          <w:szCs w:val="22"/>
        </w:rPr>
        <w:t> </w:t>
      </w:r>
      <w:r w:rsidR="00236308" w:rsidRPr="004318AD">
        <w:rPr>
          <w:spacing w:val="-3"/>
          <w:sz w:val="22"/>
          <w:szCs w:val="22"/>
        </w:rPr>
        <w:t>następujących krajach Unii Europejskiej</w:t>
      </w:r>
      <w:r w:rsidR="00FA7B65">
        <w:rPr>
          <w:spacing w:val="-3"/>
          <w:sz w:val="22"/>
          <w:szCs w:val="22"/>
        </w:rPr>
        <w:t xml:space="preserve"> innych niż Polska</w:t>
      </w:r>
      <w:r w:rsidR="00236308" w:rsidRPr="004318AD">
        <w:rPr>
          <w:spacing w:val="-3"/>
          <w:sz w:val="22"/>
          <w:szCs w:val="22"/>
        </w:rPr>
        <w:t>, pod następującymi numerami</w:t>
      </w:r>
      <w:r w:rsidR="00236308">
        <w:rPr>
          <w:spacing w:val="-3"/>
          <w:sz w:val="22"/>
          <w:szCs w:val="22"/>
        </w:rPr>
        <w:t xml:space="preserve"> </w:t>
      </w:r>
    </w:p>
    <w:p w14:paraId="16561CF8" w14:textId="77777777" w:rsidR="009729E2" w:rsidRPr="004318AD" w:rsidRDefault="009729E2" w:rsidP="00236308">
      <w:pPr>
        <w:pStyle w:val="Akapitzlist"/>
        <w:kinsoku w:val="0"/>
        <w:overflowPunct w:val="0"/>
        <w:spacing w:line="252" w:lineRule="exact"/>
        <w:ind w:left="426" w:right="477"/>
        <w:jc w:val="both"/>
        <w:rPr>
          <w:sz w:val="22"/>
          <w:szCs w:val="22"/>
        </w:rPr>
      </w:pPr>
    </w:p>
    <w:p w14:paraId="00A21975" w14:textId="77777777" w:rsidR="009729E2" w:rsidRPr="00BF4B66" w:rsidRDefault="009729E2" w:rsidP="00FE3618">
      <w:pPr>
        <w:kinsoku w:val="0"/>
        <w:overflowPunct w:val="0"/>
        <w:spacing w:before="10"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9729E2" w:rsidRPr="00BF4B66" w14:paraId="00A20356" w14:textId="77777777" w:rsidTr="007029C1">
        <w:tc>
          <w:tcPr>
            <w:tcW w:w="3020" w:type="dxa"/>
          </w:tcPr>
          <w:p w14:paraId="65B75C4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Kraj rejestracji</w:t>
            </w:r>
          </w:p>
        </w:tc>
        <w:tc>
          <w:tcPr>
            <w:tcW w:w="3021" w:type="dxa"/>
          </w:tcPr>
          <w:p w14:paraId="465C8B5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Numer VAT-UE</w:t>
            </w:r>
          </w:p>
        </w:tc>
        <w:tc>
          <w:tcPr>
            <w:tcW w:w="3021" w:type="dxa"/>
          </w:tcPr>
          <w:p w14:paraId="6759F1E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Uwagi</w:t>
            </w:r>
          </w:p>
        </w:tc>
      </w:tr>
      <w:tr w:rsidR="009729E2" w:rsidRPr="00BF4B66" w14:paraId="018C0F49" w14:textId="77777777" w:rsidTr="007029C1">
        <w:tc>
          <w:tcPr>
            <w:tcW w:w="3020" w:type="dxa"/>
          </w:tcPr>
          <w:p w14:paraId="6266BA9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A11A74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4AFB0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55BECEA" w14:textId="77777777" w:rsidTr="007029C1">
        <w:tc>
          <w:tcPr>
            <w:tcW w:w="3020" w:type="dxa"/>
          </w:tcPr>
          <w:p w14:paraId="753326A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5ECB48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DA95CD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F7070C1" w14:textId="77777777" w:rsidTr="007029C1">
        <w:tc>
          <w:tcPr>
            <w:tcW w:w="3020" w:type="dxa"/>
          </w:tcPr>
          <w:p w14:paraId="529C9F0E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EB1F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4DBD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7689448" w14:textId="77777777" w:rsidTr="007029C1">
        <w:tc>
          <w:tcPr>
            <w:tcW w:w="3020" w:type="dxa"/>
          </w:tcPr>
          <w:p w14:paraId="07A2567C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9DC99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EFE936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0B9629F6" w14:textId="77777777" w:rsidTr="007029C1">
        <w:tc>
          <w:tcPr>
            <w:tcW w:w="3020" w:type="dxa"/>
          </w:tcPr>
          <w:p w14:paraId="720D4FC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3BAFD1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78BDC7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42407B11" w14:textId="77777777" w:rsidTr="007029C1">
        <w:tc>
          <w:tcPr>
            <w:tcW w:w="3020" w:type="dxa"/>
          </w:tcPr>
          <w:p w14:paraId="1AD47C9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64BC658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A8EC5A1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BE2340" w14:textId="77777777" w:rsidR="009729E2" w:rsidRPr="00BF4B66" w:rsidRDefault="009729E2" w:rsidP="00FE3618">
      <w:pPr>
        <w:tabs>
          <w:tab w:val="left" w:pos="480"/>
        </w:tabs>
        <w:kinsoku w:val="0"/>
        <w:overflowPunct w:val="0"/>
        <w:spacing w:line="248" w:lineRule="exact"/>
        <w:rPr>
          <w:sz w:val="22"/>
          <w:szCs w:val="22"/>
        </w:rPr>
      </w:pPr>
    </w:p>
    <w:p w14:paraId="1F5B338E" w14:textId="77777777" w:rsidR="009729E2" w:rsidRPr="00BF4B66" w:rsidRDefault="009729E2" w:rsidP="00FE3618">
      <w:pPr>
        <w:kinsoku w:val="0"/>
        <w:overflowPunct w:val="0"/>
        <w:spacing w:before="18" w:line="240" w:lineRule="exact"/>
      </w:pPr>
    </w:p>
    <w:p w14:paraId="08D5983F" w14:textId="77777777" w:rsidR="009729E2" w:rsidRPr="00BF4B66" w:rsidRDefault="009729E2" w:rsidP="00FE3618">
      <w:pPr>
        <w:kinsoku w:val="0"/>
        <w:overflowPunct w:val="0"/>
        <w:spacing w:line="252" w:lineRule="exact"/>
        <w:ind w:left="120" w:right="402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>wł</w:t>
      </w:r>
      <w:r w:rsidRPr="00BF4B66">
        <w:rPr>
          <w:sz w:val="22"/>
          <w:szCs w:val="22"/>
        </w:rPr>
        <w:t>o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p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wi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omimy</w:t>
      </w:r>
      <w:r w:rsidRPr="00BF4B66">
        <w:rPr>
          <w:spacing w:val="14"/>
          <w:sz w:val="22"/>
          <w:szCs w:val="22"/>
        </w:rPr>
        <w:t xml:space="preserve"> </w:t>
      </w:r>
      <w:r w:rsidRPr="00BF4B66">
        <w:rPr>
          <w:spacing w:val="-1"/>
          <w:sz w:val="22"/>
          <w:szCs w:val="22"/>
        </w:rPr>
        <w:t>Z</w:t>
      </w:r>
      <w:r w:rsidRPr="00BF4B66">
        <w:rPr>
          <w:sz w:val="22"/>
          <w:szCs w:val="22"/>
        </w:rPr>
        <w:t>ama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ając</w:t>
      </w:r>
      <w:r w:rsidRPr="00BF4B66">
        <w:rPr>
          <w:spacing w:val="-1"/>
          <w:sz w:val="22"/>
          <w:szCs w:val="22"/>
        </w:rPr>
        <w:t>e</w:t>
      </w:r>
      <w:r w:rsidRPr="00BF4B66">
        <w:rPr>
          <w:spacing w:val="1"/>
          <w:sz w:val="22"/>
          <w:szCs w:val="22"/>
        </w:rPr>
        <w:t>g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pacing w:val="-3"/>
          <w:sz w:val="22"/>
          <w:szCs w:val="22"/>
        </w:rPr>
        <w:t>aż</w:t>
      </w:r>
      <w:r w:rsidRPr="00BF4B66">
        <w:rPr>
          <w:sz w:val="22"/>
          <w:szCs w:val="22"/>
        </w:rPr>
        <w:t>d</w:t>
      </w:r>
      <w:r w:rsidRPr="00BF4B66">
        <w:rPr>
          <w:spacing w:val="-1"/>
          <w:sz w:val="22"/>
          <w:szCs w:val="22"/>
        </w:rPr>
        <w:t>e</w:t>
      </w:r>
      <w:r w:rsidRPr="00BF4B66">
        <w:rPr>
          <w:sz w:val="22"/>
          <w:szCs w:val="22"/>
        </w:rPr>
        <w:t>j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7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o</w:t>
      </w:r>
      <w:r w:rsidRPr="00BF4B66">
        <w:rPr>
          <w:sz w:val="22"/>
          <w:szCs w:val="22"/>
        </w:rPr>
        <w:t>śc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,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t</w:t>
      </w:r>
      <w:r w:rsidRPr="00BF4B66">
        <w:rPr>
          <w:spacing w:val="-3"/>
          <w:sz w:val="22"/>
          <w:szCs w:val="22"/>
        </w:rPr>
        <w:t>ó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ch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mo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 w</w:t>
      </w:r>
      <w:r w:rsidRPr="00BF4B66">
        <w:rPr>
          <w:spacing w:val="-3"/>
          <w:sz w:val="22"/>
          <w:szCs w:val="22"/>
        </w:rPr>
        <w:t xml:space="preserve"> </w:t>
      </w:r>
      <w:r w:rsidRPr="00BF4B66">
        <w:rPr>
          <w:sz w:val="22"/>
          <w:szCs w:val="22"/>
        </w:rPr>
        <w:t>tabeli po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y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ej.</w:t>
      </w:r>
    </w:p>
    <w:p w14:paraId="053E4B35" w14:textId="77777777" w:rsidR="009729E2" w:rsidRPr="00BF4B66" w:rsidRDefault="009729E2" w:rsidP="00FE361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1D7EB13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36201E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1F0F2FC" w14:textId="77777777" w:rsidR="009729E2" w:rsidRPr="00BF4B66" w:rsidRDefault="009729E2" w:rsidP="00FE3618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03A67A21" w14:textId="77777777" w:rsidR="009729E2" w:rsidRDefault="00377F24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  <w:r w:rsidRPr="00370A39">
        <w:rPr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2594FA1E" wp14:editId="5F4C0E6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2719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B2681" id="Freeform 1389" o:spid="_x0000_s1026" style="position:absolute;margin-left:422.95pt;margin-top:3.65pt;width:97.9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9729E2" w:rsidRPr="00370A39">
        <w:rPr>
          <w:sz w:val="18"/>
          <w:szCs w:val="18"/>
        </w:rPr>
        <w:t>(p</w:t>
      </w:r>
      <w:r w:rsidR="009729E2" w:rsidRPr="00370A39">
        <w:rPr>
          <w:spacing w:val="-1"/>
          <w:sz w:val="18"/>
          <w:szCs w:val="18"/>
        </w:rPr>
        <w:t>o</w:t>
      </w:r>
      <w:r w:rsidR="009729E2" w:rsidRPr="00370A39">
        <w:rPr>
          <w:sz w:val="18"/>
          <w:szCs w:val="18"/>
        </w:rPr>
        <w:t>d</w:t>
      </w:r>
      <w:r w:rsidR="009729E2" w:rsidRPr="00370A39">
        <w:rPr>
          <w:spacing w:val="-1"/>
          <w:sz w:val="18"/>
          <w:szCs w:val="18"/>
        </w:rPr>
        <w:t>p</w:t>
      </w:r>
      <w:r w:rsidR="009729E2" w:rsidRPr="00370A39">
        <w:rPr>
          <w:spacing w:val="-2"/>
          <w:sz w:val="18"/>
          <w:szCs w:val="18"/>
        </w:rPr>
        <w:t>i</w:t>
      </w:r>
      <w:r w:rsidR="009729E2" w:rsidRPr="00370A39">
        <w:rPr>
          <w:sz w:val="18"/>
          <w:szCs w:val="18"/>
        </w:rPr>
        <w:t>s /</w:t>
      </w:r>
      <w:r w:rsidR="009729E2" w:rsidRPr="00370A39">
        <w:rPr>
          <w:spacing w:val="-1"/>
          <w:sz w:val="18"/>
          <w:szCs w:val="18"/>
        </w:rPr>
        <w:t xml:space="preserve"> </w:t>
      </w:r>
      <w:r w:rsidR="009729E2" w:rsidRPr="00370A39">
        <w:rPr>
          <w:sz w:val="18"/>
          <w:szCs w:val="18"/>
        </w:rPr>
        <w:t>p</w:t>
      </w:r>
      <w:r w:rsidR="009729E2" w:rsidRPr="00370A39">
        <w:rPr>
          <w:spacing w:val="-1"/>
          <w:sz w:val="18"/>
          <w:szCs w:val="18"/>
        </w:rPr>
        <w:t>o</w:t>
      </w:r>
      <w:r w:rsidR="009729E2" w:rsidRPr="00370A39">
        <w:rPr>
          <w:sz w:val="18"/>
          <w:szCs w:val="18"/>
        </w:rPr>
        <w:t>d</w:t>
      </w:r>
      <w:r w:rsidR="009729E2" w:rsidRPr="00370A39">
        <w:rPr>
          <w:spacing w:val="-1"/>
          <w:sz w:val="18"/>
          <w:szCs w:val="18"/>
        </w:rPr>
        <w:t>p</w:t>
      </w:r>
      <w:r w:rsidR="009729E2" w:rsidRPr="00370A39">
        <w:rPr>
          <w:spacing w:val="-2"/>
          <w:sz w:val="18"/>
          <w:szCs w:val="18"/>
        </w:rPr>
        <w:t>i</w:t>
      </w:r>
      <w:r w:rsidR="009729E2" w:rsidRPr="00370A39">
        <w:rPr>
          <w:sz w:val="18"/>
          <w:szCs w:val="18"/>
        </w:rPr>
        <w:t>s</w:t>
      </w:r>
      <w:r w:rsidR="009729E2" w:rsidRPr="00370A39">
        <w:rPr>
          <w:spacing w:val="-2"/>
          <w:sz w:val="18"/>
          <w:szCs w:val="18"/>
        </w:rPr>
        <w:t>y</w:t>
      </w:r>
      <w:r w:rsidR="009729E2" w:rsidRPr="00370A39">
        <w:rPr>
          <w:spacing w:val="1"/>
          <w:position w:val="8"/>
          <w:sz w:val="18"/>
          <w:szCs w:val="18"/>
        </w:rPr>
        <w:t>*</w:t>
      </w:r>
      <w:r w:rsidR="009729E2" w:rsidRPr="00370A39">
        <w:rPr>
          <w:sz w:val="18"/>
          <w:szCs w:val="18"/>
        </w:rPr>
        <w:t>)</w:t>
      </w:r>
    </w:p>
    <w:p w14:paraId="30488CD0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6AA0B256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714688B1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4F8AAF3B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1600F8D1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07E6B347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7A8F0836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5F524300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6B3A6A50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0D5A022A" w14:textId="77777777" w:rsidR="00370A39" w:rsidRP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24A7E988" w14:textId="77777777" w:rsidR="009729E2" w:rsidRPr="00370A39" w:rsidRDefault="009729E2" w:rsidP="00FE3618">
      <w:pPr>
        <w:kinsoku w:val="0"/>
        <w:overflowPunct w:val="0"/>
        <w:spacing w:before="6" w:line="160" w:lineRule="exact"/>
        <w:rPr>
          <w:sz w:val="18"/>
          <w:szCs w:val="18"/>
        </w:rPr>
      </w:pPr>
    </w:p>
    <w:p w14:paraId="58B6B9F5" w14:textId="77777777" w:rsidR="009729E2" w:rsidRPr="00370A39" w:rsidRDefault="009729E2" w:rsidP="00FE3618">
      <w:pPr>
        <w:kinsoku w:val="0"/>
        <w:overflowPunct w:val="0"/>
        <w:spacing w:before="80"/>
        <w:ind w:left="120"/>
        <w:rPr>
          <w:sz w:val="18"/>
          <w:szCs w:val="18"/>
        </w:rPr>
      </w:pPr>
      <w:r w:rsidRPr="00370A39">
        <w:rPr>
          <w:spacing w:val="1"/>
          <w:position w:val="8"/>
          <w:sz w:val="18"/>
          <w:szCs w:val="18"/>
        </w:rPr>
        <w:t>*</w:t>
      </w:r>
      <w:r w:rsidRPr="00370A39">
        <w:rPr>
          <w:sz w:val="18"/>
          <w:szCs w:val="18"/>
        </w:rPr>
        <w:t>-</w:t>
      </w:r>
      <w:r w:rsidRPr="00370A39">
        <w:rPr>
          <w:spacing w:val="1"/>
          <w:sz w:val="18"/>
          <w:szCs w:val="18"/>
        </w:rPr>
        <w:t xml:space="preserve"> </w:t>
      </w:r>
      <w:r w:rsidRPr="00370A39">
        <w:rPr>
          <w:sz w:val="18"/>
          <w:szCs w:val="18"/>
        </w:rPr>
        <w:t>n</w:t>
      </w:r>
      <w:r w:rsidRPr="00370A39">
        <w:rPr>
          <w:spacing w:val="-2"/>
          <w:sz w:val="18"/>
          <w:szCs w:val="18"/>
        </w:rPr>
        <w:t>i</w:t>
      </w:r>
      <w:r w:rsidRPr="00370A39">
        <w:rPr>
          <w:sz w:val="18"/>
          <w:szCs w:val="18"/>
        </w:rPr>
        <w:t>e</w:t>
      </w:r>
      <w:r w:rsidRPr="00370A39">
        <w:rPr>
          <w:spacing w:val="-1"/>
          <w:sz w:val="18"/>
          <w:szCs w:val="18"/>
        </w:rPr>
        <w:t>p</w:t>
      </w:r>
      <w:r w:rsidRPr="00370A39">
        <w:rPr>
          <w:spacing w:val="-3"/>
          <w:sz w:val="18"/>
          <w:szCs w:val="18"/>
        </w:rPr>
        <w:t>o</w:t>
      </w:r>
      <w:r w:rsidRPr="00370A39">
        <w:rPr>
          <w:sz w:val="18"/>
          <w:szCs w:val="18"/>
        </w:rPr>
        <w:t>tr</w:t>
      </w:r>
      <w:r w:rsidRPr="00370A39">
        <w:rPr>
          <w:spacing w:val="-3"/>
          <w:sz w:val="18"/>
          <w:szCs w:val="18"/>
        </w:rPr>
        <w:t>z</w:t>
      </w:r>
      <w:r w:rsidRPr="00370A39">
        <w:rPr>
          <w:sz w:val="18"/>
          <w:szCs w:val="18"/>
        </w:rPr>
        <w:t>e</w:t>
      </w:r>
      <w:r w:rsidRPr="00370A39">
        <w:rPr>
          <w:spacing w:val="-1"/>
          <w:sz w:val="18"/>
          <w:szCs w:val="18"/>
        </w:rPr>
        <w:t>b</w:t>
      </w:r>
      <w:r w:rsidRPr="00370A39">
        <w:rPr>
          <w:sz w:val="18"/>
          <w:szCs w:val="18"/>
        </w:rPr>
        <w:t xml:space="preserve">ne </w:t>
      </w:r>
      <w:r w:rsidRPr="00370A39">
        <w:rPr>
          <w:spacing w:val="-3"/>
          <w:sz w:val="18"/>
          <w:szCs w:val="18"/>
        </w:rPr>
        <w:t>s</w:t>
      </w:r>
      <w:r w:rsidRPr="00370A39">
        <w:rPr>
          <w:sz w:val="18"/>
          <w:szCs w:val="18"/>
        </w:rPr>
        <w:t>kreś</w:t>
      </w:r>
      <w:r w:rsidRPr="00370A39">
        <w:rPr>
          <w:spacing w:val="-2"/>
          <w:sz w:val="18"/>
          <w:szCs w:val="18"/>
        </w:rPr>
        <w:t>li</w:t>
      </w:r>
      <w:r w:rsidRPr="00370A39">
        <w:rPr>
          <w:sz w:val="18"/>
          <w:szCs w:val="18"/>
        </w:rPr>
        <w:t>ć</w:t>
      </w:r>
    </w:p>
    <w:p w14:paraId="7508C4A4" w14:textId="61C24E87" w:rsidR="0048526B" w:rsidRDefault="0048526B" w:rsidP="00C50AB9">
      <w:pPr>
        <w:spacing w:after="120"/>
        <w:ind w:right="432"/>
        <w:jc w:val="both"/>
        <w:rPr>
          <w:sz w:val="22"/>
          <w:szCs w:val="18"/>
        </w:rPr>
      </w:pPr>
    </w:p>
    <w:sectPr w:rsidR="0048526B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3F453" w14:textId="77777777" w:rsidR="00144919" w:rsidRDefault="00144919">
      <w:r>
        <w:separator/>
      </w:r>
    </w:p>
    <w:p w14:paraId="3320D7AA" w14:textId="77777777" w:rsidR="00144919" w:rsidRDefault="00144919"/>
  </w:endnote>
  <w:endnote w:type="continuationSeparator" w:id="0">
    <w:p w14:paraId="72EEABE2" w14:textId="77777777" w:rsidR="00144919" w:rsidRDefault="00144919">
      <w:r>
        <w:continuationSeparator/>
      </w:r>
    </w:p>
    <w:p w14:paraId="4944F523" w14:textId="77777777" w:rsidR="00144919" w:rsidRDefault="00144919"/>
  </w:endnote>
  <w:endnote w:type="continuationNotice" w:id="1">
    <w:p w14:paraId="5B3EAEC6" w14:textId="77777777" w:rsidR="00144919" w:rsidRDefault="00144919"/>
    <w:p w14:paraId="0EC3CBF5" w14:textId="77777777" w:rsidR="00144919" w:rsidRDefault="00144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E4FE" w14:textId="77777777" w:rsidR="00D53B0C" w:rsidRDefault="00D53B0C" w:rsidP="00D53B0C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AD2EC" wp14:editId="024A8AF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E951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4DE1BC8A" w14:textId="7B51C7E1" w:rsidR="00D53B0C" w:rsidRDefault="00D53B0C" w:rsidP="00370A39">
    <w:pPr>
      <w:pStyle w:val="Stopka"/>
      <w:jc w:val="right"/>
    </w:pP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6BACBCBD" w14:textId="77777777" w:rsidR="00127531" w:rsidRDefault="00127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A6D9E" w14:textId="77777777" w:rsidR="00144919" w:rsidRDefault="00144919">
      <w:r>
        <w:separator/>
      </w:r>
    </w:p>
    <w:p w14:paraId="160BF4A2" w14:textId="77777777" w:rsidR="00144919" w:rsidRDefault="00144919"/>
  </w:footnote>
  <w:footnote w:type="continuationSeparator" w:id="0">
    <w:p w14:paraId="23952968" w14:textId="77777777" w:rsidR="00144919" w:rsidRDefault="00144919">
      <w:r>
        <w:continuationSeparator/>
      </w:r>
    </w:p>
    <w:p w14:paraId="2C622EC8" w14:textId="77777777" w:rsidR="00144919" w:rsidRDefault="00144919"/>
  </w:footnote>
  <w:footnote w:type="continuationNotice" w:id="1">
    <w:p w14:paraId="7C3C7DED" w14:textId="77777777" w:rsidR="00144919" w:rsidRDefault="00144919"/>
    <w:p w14:paraId="37B7E44F" w14:textId="77777777" w:rsidR="00144919" w:rsidRDefault="001449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8371069">
    <w:abstractNumId w:val="45"/>
  </w:num>
  <w:num w:numId="2" w16cid:durableId="2024016326">
    <w:abstractNumId w:val="33"/>
  </w:num>
  <w:num w:numId="3" w16cid:durableId="1191794562">
    <w:abstractNumId w:val="80"/>
  </w:num>
  <w:num w:numId="4" w16cid:durableId="150412921">
    <w:abstractNumId w:val="36"/>
  </w:num>
  <w:num w:numId="5" w16cid:durableId="1458794381">
    <w:abstractNumId w:val="91"/>
  </w:num>
  <w:num w:numId="6" w16cid:durableId="89593998">
    <w:abstractNumId w:val="49"/>
  </w:num>
  <w:num w:numId="7" w16cid:durableId="1968193624">
    <w:abstractNumId w:val="10"/>
  </w:num>
  <w:num w:numId="8" w16cid:durableId="808480907">
    <w:abstractNumId w:val="32"/>
  </w:num>
  <w:num w:numId="9" w16cid:durableId="1202402278">
    <w:abstractNumId w:val="52"/>
  </w:num>
  <w:num w:numId="10" w16cid:durableId="43720971">
    <w:abstractNumId w:val="9"/>
  </w:num>
  <w:num w:numId="11" w16cid:durableId="180558209">
    <w:abstractNumId w:val="35"/>
  </w:num>
  <w:num w:numId="12" w16cid:durableId="550993841">
    <w:abstractNumId w:val="73"/>
  </w:num>
  <w:num w:numId="13" w16cid:durableId="1874925155">
    <w:abstractNumId w:val="12"/>
  </w:num>
  <w:num w:numId="14" w16cid:durableId="2028168981">
    <w:abstractNumId w:val="57"/>
  </w:num>
  <w:num w:numId="15" w16cid:durableId="1144812874">
    <w:abstractNumId w:val="85"/>
  </w:num>
  <w:num w:numId="16" w16cid:durableId="1721854983">
    <w:abstractNumId w:val="58"/>
  </w:num>
  <w:num w:numId="17" w16cid:durableId="1868373982">
    <w:abstractNumId w:val="68"/>
  </w:num>
  <w:num w:numId="18" w16cid:durableId="687410337">
    <w:abstractNumId w:val="41"/>
  </w:num>
  <w:num w:numId="19" w16cid:durableId="1046100261">
    <w:abstractNumId w:val="74"/>
  </w:num>
  <w:num w:numId="20" w16cid:durableId="2064670915">
    <w:abstractNumId w:val="88"/>
  </w:num>
  <w:num w:numId="21" w16cid:durableId="1886529067">
    <w:abstractNumId w:val="51"/>
  </w:num>
  <w:num w:numId="22" w16cid:durableId="943030152">
    <w:abstractNumId w:val="39"/>
  </w:num>
  <w:num w:numId="23" w16cid:durableId="12517400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211010">
    <w:abstractNumId w:val="66"/>
  </w:num>
  <w:num w:numId="25" w16cid:durableId="1467162795">
    <w:abstractNumId w:val="59"/>
  </w:num>
  <w:num w:numId="26" w16cid:durableId="291399082">
    <w:abstractNumId w:val="22"/>
  </w:num>
  <w:num w:numId="27" w16cid:durableId="1615987234">
    <w:abstractNumId w:val="56"/>
  </w:num>
  <w:num w:numId="28" w16cid:durableId="1589726975">
    <w:abstractNumId w:val="92"/>
  </w:num>
  <w:num w:numId="29" w16cid:durableId="434904255">
    <w:abstractNumId w:val="46"/>
  </w:num>
  <w:num w:numId="30" w16cid:durableId="1086926934">
    <w:abstractNumId w:val="24"/>
  </w:num>
  <w:num w:numId="31" w16cid:durableId="1067998758">
    <w:abstractNumId w:val="38"/>
  </w:num>
  <w:num w:numId="32" w16cid:durableId="1497261975">
    <w:abstractNumId w:val="64"/>
  </w:num>
  <w:num w:numId="33" w16cid:durableId="1563715430">
    <w:abstractNumId w:val="55"/>
  </w:num>
  <w:num w:numId="34" w16cid:durableId="1545681196">
    <w:abstractNumId w:val="83"/>
  </w:num>
  <w:num w:numId="35" w16cid:durableId="1721439991">
    <w:abstractNumId w:val="86"/>
  </w:num>
  <w:num w:numId="36" w16cid:durableId="181169030">
    <w:abstractNumId w:val="47"/>
  </w:num>
  <w:num w:numId="37" w16cid:durableId="468783809">
    <w:abstractNumId w:val="78"/>
  </w:num>
  <w:num w:numId="38" w16cid:durableId="709191016">
    <w:abstractNumId w:val="25"/>
  </w:num>
  <w:num w:numId="39" w16cid:durableId="382369436">
    <w:abstractNumId w:val="89"/>
  </w:num>
  <w:num w:numId="40" w16cid:durableId="1615600539">
    <w:abstractNumId w:val="14"/>
  </w:num>
  <w:num w:numId="41" w16cid:durableId="2146701297">
    <w:abstractNumId w:val="79"/>
  </w:num>
  <w:num w:numId="42" w16cid:durableId="238633928">
    <w:abstractNumId w:val="65"/>
  </w:num>
  <w:num w:numId="43" w16cid:durableId="847014978">
    <w:abstractNumId w:val="43"/>
  </w:num>
  <w:num w:numId="44" w16cid:durableId="1428383526">
    <w:abstractNumId w:val="8"/>
  </w:num>
  <w:num w:numId="45" w16cid:durableId="952784404">
    <w:abstractNumId w:val="77"/>
  </w:num>
  <w:num w:numId="46" w16cid:durableId="865288400">
    <w:abstractNumId w:val="67"/>
  </w:num>
  <w:num w:numId="47" w16cid:durableId="443812372">
    <w:abstractNumId w:val="23"/>
  </w:num>
  <w:num w:numId="48" w16cid:durableId="930818419">
    <w:abstractNumId w:val="54"/>
  </w:num>
  <w:num w:numId="49" w16cid:durableId="2046129816">
    <w:abstractNumId w:val="60"/>
  </w:num>
  <w:num w:numId="50" w16cid:durableId="1987514934">
    <w:abstractNumId w:val="37"/>
  </w:num>
  <w:num w:numId="51" w16cid:durableId="1097209769">
    <w:abstractNumId w:val="11"/>
  </w:num>
  <w:num w:numId="52" w16cid:durableId="2092968339">
    <w:abstractNumId w:val="31"/>
  </w:num>
  <w:num w:numId="53" w16cid:durableId="2005083108">
    <w:abstractNumId w:val="29"/>
  </w:num>
  <w:num w:numId="54" w16cid:durableId="1659727014">
    <w:abstractNumId w:val="72"/>
  </w:num>
  <w:num w:numId="55" w16cid:durableId="626929960">
    <w:abstractNumId w:val="48"/>
  </w:num>
  <w:num w:numId="56" w16cid:durableId="74132809">
    <w:abstractNumId w:val="18"/>
  </w:num>
  <w:num w:numId="57" w16cid:durableId="286937312">
    <w:abstractNumId w:val="26"/>
  </w:num>
  <w:num w:numId="58" w16cid:durableId="144206032">
    <w:abstractNumId w:val="90"/>
  </w:num>
  <w:num w:numId="59" w16cid:durableId="1088578551">
    <w:abstractNumId w:val="69"/>
  </w:num>
  <w:num w:numId="60" w16cid:durableId="1739816795">
    <w:abstractNumId w:val="70"/>
  </w:num>
  <w:num w:numId="61" w16cid:durableId="236093187">
    <w:abstractNumId w:val="93"/>
  </w:num>
  <w:num w:numId="62" w16cid:durableId="698821228">
    <w:abstractNumId w:val="87"/>
  </w:num>
  <w:num w:numId="63" w16cid:durableId="156775002">
    <w:abstractNumId w:val="44"/>
  </w:num>
  <w:num w:numId="64" w16cid:durableId="1802846261">
    <w:abstractNumId w:val="34"/>
  </w:num>
  <w:num w:numId="65" w16cid:durableId="609433140">
    <w:abstractNumId w:val="75"/>
  </w:num>
  <w:num w:numId="66" w16cid:durableId="705256346">
    <w:abstractNumId w:val="15"/>
  </w:num>
  <w:num w:numId="67" w16cid:durableId="1213276415">
    <w:abstractNumId w:val="17"/>
  </w:num>
  <w:num w:numId="68" w16cid:durableId="487327199">
    <w:abstractNumId w:val="1"/>
  </w:num>
  <w:num w:numId="69" w16cid:durableId="880827708">
    <w:abstractNumId w:val="53"/>
  </w:num>
  <w:num w:numId="70" w16cid:durableId="1902863688">
    <w:abstractNumId w:val="30"/>
  </w:num>
  <w:num w:numId="71" w16cid:durableId="1768186823">
    <w:abstractNumId w:val="71"/>
  </w:num>
  <w:num w:numId="72" w16cid:durableId="556891451">
    <w:abstractNumId w:val="42"/>
  </w:num>
  <w:num w:numId="73" w16cid:durableId="401413119">
    <w:abstractNumId w:val="61"/>
  </w:num>
  <w:num w:numId="74" w16cid:durableId="1034187913">
    <w:abstractNumId w:val="62"/>
  </w:num>
  <w:num w:numId="75" w16cid:durableId="1957592729">
    <w:abstractNumId w:val="7"/>
  </w:num>
  <w:num w:numId="76" w16cid:durableId="1655908699">
    <w:abstractNumId w:val="40"/>
  </w:num>
  <w:num w:numId="77" w16cid:durableId="1314795055">
    <w:abstractNumId w:val="28"/>
  </w:num>
  <w:num w:numId="78" w16cid:durableId="1582376682">
    <w:abstractNumId w:val="3"/>
  </w:num>
  <w:num w:numId="79" w16cid:durableId="777792429">
    <w:abstractNumId w:val="19"/>
  </w:num>
  <w:num w:numId="80" w16cid:durableId="53284825">
    <w:abstractNumId w:val="81"/>
  </w:num>
  <w:num w:numId="81" w16cid:durableId="1842356092">
    <w:abstractNumId w:val="82"/>
  </w:num>
  <w:num w:numId="82" w16cid:durableId="1551066161">
    <w:abstractNumId w:val="0"/>
  </w:num>
  <w:num w:numId="83" w16cid:durableId="376973549">
    <w:abstractNumId w:val="27"/>
  </w:num>
  <w:num w:numId="84" w16cid:durableId="931545206">
    <w:abstractNumId w:val="84"/>
  </w:num>
  <w:num w:numId="85" w16cid:durableId="892693686">
    <w:abstractNumId w:val="4"/>
  </w:num>
  <w:num w:numId="86" w16cid:durableId="1238321577">
    <w:abstractNumId w:val="63"/>
  </w:num>
  <w:num w:numId="87" w16cid:durableId="50811972">
    <w:abstractNumId w:val="76"/>
  </w:num>
  <w:num w:numId="88" w16cid:durableId="58210357">
    <w:abstractNumId w:val="6"/>
  </w:num>
  <w:num w:numId="89" w16cid:durableId="694844223">
    <w:abstractNumId w:val="5"/>
  </w:num>
  <w:num w:numId="90" w16cid:durableId="1234586656">
    <w:abstractNumId w:val="13"/>
  </w:num>
  <w:num w:numId="91" w16cid:durableId="525948054">
    <w:abstractNumId w:val="16"/>
  </w:num>
  <w:num w:numId="92" w16cid:durableId="361633808">
    <w:abstractNumId w:val="2"/>
  </w:num>
  <w:num w:numId="93" w16cid:durableId="1983774860">
    <w:abstractNumId w:val="50"/>
  </w:num>
  <w:num w:numId="94" w16cid:durableId="1371497023">
    <w:abstractNumId w:val="21"/>
  </w:num>
  <w:num w:numId="95" w16cid:durableId="473836053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53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919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A39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4973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72A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412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6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C4B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DEF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4AB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35B0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62B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01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587D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929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5CF7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3CE9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086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1E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5D0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837"/>
    <w:rsid w:val="00B87A5D"/>
    <w:rsid w:val="00B87CE5"/>
    <w:rsid w:val="00B90420"/>
    <w:rsid w:val="00B9047A"/>
    <w:rsid w:val="00B90620"/>
    <w:rsid w:val="00B9085F"/>
    <w:rsid w:val="00B91FE1"/>
    <w:rsid w:val="00B9295E"/>
    <w:rsid w:val="00B9359D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B10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156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866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0C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3C3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651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7EC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73C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5B6C49F8-D7DA-4C38-BE2A-A79DE3A5A7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74705A-7189-48A7-A1E7-DA3A68AD61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58B29A-B845-40CF-99FF-8DC9E8BB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9536D8-7E97-4109-97E9-9351361B545C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99259EA3-9A07-4364-80F7-F995D0C2680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10</cp:revision>
  <cp:lastPrinted>2023-12-06T12:47:00Z</cp:lastPrinted>
  <dcterms:created xsi:type="dcterms:W3CDTF">2024-01-03T06:07:00Z</dcterms:created>
  <dcterms:modified xsi:type="dcterms:W3CDTF">2025-10-14T07:52:00Z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2023-12-22T11:26:17Z</vt:filetime>
  </property>
  <property fmtid="{D5CDD505-2E9C-101B-9397-08002B2CF9AE}" pid="24" name="WorkflowChangePath">
    <vt:lpwstr>8379072f-fac7-4857-8213-1ab9bbb0aff9,6;8379072f-fac7-4857-8213-1ab9bbb0aff9,2;8379072f-fac7-4857-8213-1ab9bbb0aff9,2;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